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09A" w:rsidRDefault="0025266A">
      <w:pPr>
        <w:ind w:firstLine="793"/>
        <w:jc w:val="center"/>
        <w:outlineLvl w:val="0"/>
        <w:rPr>
          <w:rFonts w:ascii="STZhongsong" w:eastAsia="STZhongsong" w:hAnsi="STZhongsong"/>
          <w:b/>
          <w:w w:val="90"/>
          <w:sz w:val="44"/>
          <w:szCs w:val="44"/>
        </w:rPr>
      </w:pPr>
      <w:r>
        <w:rPr>
          <w:rFonts w:ascii="STZhongsong" w:eastAsia="STZhongsong" w:hAnsi="STZhongsong" w:hint="eastAsia"/>
          <w:b/>
          <w:w w:val="90"/>
          <w:sz w:val="44"/>
          <w:szCs w:val="44"/>
        </w:rPr>
        <w:t>服务承诺函</w:t>
      </w:r>
    </w:p>
    <w:p w:rsidR="0081009A" w:rsidRDefault="0025266A">
      <w:pPr>
        <w:spacing w:before="0" w:after="0"/>
        <w:ind w:firstLine="480"/>
        <w:jc w:val="left"/>
      </w:pPr>
      <w:r>
        <w:rPr>
          <w:rFonts w:hint="eastAsia"/>
        </w:rPr>
        <w:t>甲    方：中国人寿保险（海外）股份有限公司（以下简称甲方）</w:t>
      </w:r>
    </w:p>
    <w:p w:rsidR="0081009A" w:rsidRDefault="0025266A">
      <w:pPr>
        <w:spacing w:before="0" w:after="0"/>
        <w:ind w:firstLine="480"/>
        <w:jc w:val="left"/>
      </w:pPr>
      <w:r>
        <w:rPr>
          <w:rFonts w:hint="eastAsia"/>
        </w:rPr>
        <w:t>联系地址：</w:t>
      </w:r>
      <w:r w:rsidR="00944270" w:rsidRPr="002E3E41">
        <w:rPr>
          <w:rFonts w:hAnsi="SimSun" w:cs="SimSun" w:hint="eastAsia"/>
        </w:rPr>
        <w:t>香港</w:t>
      </w:r>
      <w:r w:rsidR="00944270" w:rsidRPr="007E4526">
        <w:rPr>
          <w:rFonts w:hAnsi="SimSun" w:cs="SimSun" w:hint="eastAsia"/>
        </w:rPr>
        <w:t>九龙红磡红鸾道</w:t>
      </w:r>
      <w:r w:rsidR="00944270" w:rsidRPr="007E4526">
        <w:rPr>
          <w:rFonts w:hAnsi="SimSun" w:cs="SimSun"/>
        </w:rPr>
        <w:t>18</w:t>
      </w:r>
      <w:r w:rsidR="00944270" w:rsidRPr="007E4526">
        <w:rPr>
          <w:rFonts w:hAnsi="SimSun" w:cs="SimSun" w:hint="eastAsia"/>
        </w:rPr>
        <w:t>号中国人寿中心</w:t>
      </w:r>
    </w:p>
    <w:p w:rsidR="0081009A" w:rsidRDefault="0025266A">
      <w:pPr>
        <w:spacing w:before="0" w:after="0"/>
        <w:ind w:firstLine="480"/>
        <w:jc w:val="left"/>
      </w:pPr>
      <w:r>
        <w:rPr>
          <w:rFonts w:hint="eastAsia"/>
        </w:rPr>
        <w:t>电    话：</w:t>
      </w:r>
      <w:r w:rsidRPr="00944270">
        <w:t>2835 0271</w:t>
      </w:r>
    </w:p>
    <w:p w:rsidR="0081009A" w:rsidRDefault="0025266A">
      <w:pPr>
        <w:spacing w:before="0" w:after="0"/>
        <w:ind w:firstLine="480"/>
        <w:jc w:val="left"/>
      </w:pPr>
      <w:r>
        <w:rPr>
          <w:rFonts w:hint="eastAsia"/>
        </w:rPr>
        <w:t>联系人  ：</w:t>
      </w:r>
      <w:r w:rsidRPr="00944270">
        <w:rPr>
          <w:rFonts w:hint="eastAsia"/>
        </w:rPr>
        <w:t>曹嘉禧 Jazz TSO</w:t>
      </w:r>
    </w:p>
    <w:p w:rsidR="0025266A" w:rsidRDefault="0025266A">
      <w:pPr>
        <w:spacing w:before="0" w:after="0"/>
        <w:ind w:firstLine="480"/>
        <w:jc w:val="left"/>
      </w:pPr>
    </w:p>
    <w:p w:rsidR="0081009A" w:rsidRDefault="0025266A">
      <w:pPr>
        <w:spacing w:before="0" w:after="0"/>
        <w:ind w:firstLine="480"/>
        <w:jc w:val="left"/>
      </w:pPr>
      <w:r>
        <w:rPr>
          <w:rFonts w:hint="eastAsia"/>
        </w:rPr>
        <w:t>乙    方：                  （以下简称乙方）</w:t>
      </w:r>
    </w:p>
    <w:p w:rsidR="0081009A" w:rsidRDefault="0025266A">
      <w:pPr>
        <w:spacing w:before="0" w:after="0"/>
        <w:ind w:firstLine="480"/>
        <w:jc w:val="left"/>
      </w:pPr>
      <w:r>
        <w:rPr>
          <w:rFonts w:hint="eastAsia"/>
        </w:rPr>
        <w:t>联系地址：</w:t>
      </w:r>
    </w:p>
    <w:p w:rsidR="0081009A" w:rsidRDefault="0025266A">
      <w:pPr>
        <w:spacing w:before="0" w:after="0"/>
        <w:ind w:firstLine="480"/>
        <w:jc w:val="left"/>
      </w:pPr>
      <w:r>
        <w:rPr>
          <w:rFonts w:hint="eastAsia"/>
        </w:rPr>
        <w:t>电    话：</w:t>
      </w:r>
    </w:p>
    <w:p w:rsidR="0081009A" w:rsidRDefault="0025266A">
      <w:pPr>
        <w:spacing w:before="0" w:after="0"/>
        <w:ind w:firstLine="480"/>
        <w:jc w:val="left"/>
      </w:pPr>
      <w:r>
        <w:rPr>
          <w:rFonts w:hint="eastAsia"/>
        </w:rPr>
        <w:t>联系人  ：</w:t>
      </w:r>
    </w:p>
    <w:tbl>
      <w:tblPr>
        <w:tblW w:w="5864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6"/>
        <w:gridCol w:w="1856"/>
        <w:gridCol w:w="815"/>
        <w:gridCol w:w="3406"/>
        <w:gridCol w:w="2927"/>
      </w:tblGrid>
      <w:tr w:rsidR="002A27A3" w:rsidRPr="002A27A3" w:rsidTr="005D2DF8">
        <w:trPr>
          <w:trHeight w:val="53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A3" w:rsidRPr="002A27A3" w:rsidRDefault="002A27A3" w:rsidP="002A27A3">
            <w:pPr>
              <w:widowControl/>
              <w:spacing w:before="0" w:after="0"/>
              <w:ind w:firstLineChars="0" w:firstLine="0"/>
              <w:rPr>
                <w:rFonts w:hAnsi="SimSun"/>
                <w:bCs/>
                <w:color w:val="000000"/>
                <w:kern w:val="0"/>
                <w:sz w:val="18"/>
                <w:szCs w:val="28"/>
                <w:lang w:eastAsia="zh-TW"/>
              </w:rPr>
            </w:pPr>
            <w:r w:rsidRPr="002A27A3">
              <w:rPr>
                <w:rFonts w:hAnsi="SimSun" w:hint="eastAsia"/>
                <w:bCs/>
                <w:color w:val="000000"/>
                <w:kern w:val="0"/>
                <w:sz w:val="18"/>
                <w:szCs w:val="28"/>
              </w:rPr>
              <w:t>项目号</w:t>
            </w:r>
          </w:p>
        </w:tc>
        <w:tc>
          <w:tcPr>
            <w:tcW w:w="9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A3" w:rsidRPr="002A27A3" w:rsidRDefault="002A27A3" w:rsidP="005D2DF8">
            <w:pPr>
              <w:widowControl/>
              <w:spacing w:before="0" w:after="0"/>
              <w:ind w:firstLineChars="0" w:firstLine="0"/>
              <w:rPr>
                <w:rFonts w:hAnsi="SimSun"/>
                <w:bCs/>
                <w:color w:val="000000"/>
                <w:kern w:val="0"/>
                <w:sz w:val="18"/>
                <w:szCs w:val="28"/>
                <w:lang w:eastAsia="zh-TW"/>
              </w:rPr>
            </w:pPr>
            <w:r w:rsidRPr="002A27A3">
              <w:rPr>
                <w:rFonts w:hAnsi="SimSun" w:hint="eastAsia"/>
                <w:bCs/>
                <w:color w:val="000000"/>
                <w:kern w:val="0"/>
                <w:sz w:val="18"/>
                <w:szCs w:val="28"/>
                <w:lang w:eastAsia="zh-TW"/>
              </w:rPr>
              <w:t>需求领域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A3" w:rsidRPr="002A27A3" w:rsidRDefault="002A27A3" w:rsidP="002A27A3">
            <w:pPr>
              <w:widowControl/>
              <w:spacing w:before="0" w:after="0"/>
              <w:ind w:firstLineChars="0" w:firstLine="0"/>
              <w:rPr>
                <w:rFonts w:hAnsi="SimSun"/>
                <w:bCs/>
                <w:color w:val="000000"/>
                <w:kern w:val="0"/>
                <w:sz w:val="18"/>
                <w:szCs w:val="28"/>
                <w:lang w:eastAsia="zh-TW"/>
              </w:rPr>
            </w:pPr>
            <w:r w:rsidRPr="002A27A3">
              <w:rPr>
                <w:rFonts w:hAnsi="SimSun" w:hint="eastAsia"/>
                <w:bCs/>
                <w:color w:val="000000"/>
                <w:kern w:val="0"/>
                <w:sz w:val="18"/>
                <w:szCs w:val="28"/>
                <w:lang w:eastAsia="zh-TW"/>
              </w:rPr>
              <w:t>需求部门</w:t>
            </w:r>
          </w:p>
        </w:tc>
        <w:tc>
          <w:tcPr>
            <w:tcW w:w="17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27A3" w:rsidRPr="002A27A3" w:rsidRDefault="002A27A3" w:rsidP="005D2DF8">
            <w:pPr>
              <w:widowControl/>
              <w:spacing w:before="0" w:after="0"/>
              <w:ind w:firstLineChars="0" w:firstLine="0"/>
              <w:rPr>
                <w:rFonts w:hAnsi="SimSun"/>
                <w:bCs/>
                <w:color w:val="000000"/>
                <w:kern w:val="0"/>
                <w:sz w:val="18"/>
                <w:szCs w:val="28"/>
              </w:rPr>
            </w:pPr>
            <w:r w:rsidRPr="002A27A3">
              <w:rPr>
                <w:rFonts w:hAnsi="SimSun" w:hint="eastAsia"/>
                <w:sz w:val="18"/>
              </w:rPr>
              <w:t>服务事项（分项内容详见 附件1：《采购需求说明书》）</w:t>
            </w:r>
          </w:p>
        </w:tc>
        <w:tc>
          <w:tcPr>
            <w:tcW w:w="15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A27A3" w:rsidRPr="002A27A3" w:rsidRDefault="002A27A3" w:rsidP="005D2DF8">
            <w:pPr>
              <w:widowControl/>
              <w:spacing w:before="0" w:after="0"/>
              <w:ind w:firstLineChars="0" w:firstLine="0"/>
              <w:rPr>
                <w:rFonts w:hAnsi="SimSun"/>
                <w:sz w:val="18"/>
              </w:rPr>
            </w:pPr>
            <w:r w:rsidRPr="002A27A3">
              <w:rPr>
                <w:rFonts w:hAnsi="SimSun" w:hint="eastAsia"/>
                <w:sz w:val="18"/>
              </w:rPr>
              <w:t>是否承诺满足，若存在不满足的情况请单独说明替代方案</w:t>
            </w:r>
          </w:p>
        </w:tc>
      </w:tr>
      <w:tr w:rsidR="00802217" w:rsidRPr="002A27A3" w:rsidTr="00091FB4">
        <w:trPr>
          <w:trHeight w:val="53"/>
        </w:trPr>
        <w:tc>
          <w:tcPr>
            <w:tcW w:w="3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2217" w:rsidRPr="002A27A3" w:rsidRDefault="00802217" w:rsidP="002A27A3">
            <w:pPr>
              <w:widowControl/>
              <w:spacing w:before="0" w:after="0"/>
              <w:ind w:firstLineChars="0" w:firstLine="0"/>
              <w:rPr>
                <w:rFonts w:hAnsi="SimSun"/>
                <w:color w:val="000000"/>
                <w:kern w:val="0"/>
                <w:sz w:val="18"/>
                <w:szCs w:val="28"/>
                <w:lang w:eastAsia="zh-TW"/>
              </w:rPr>
            </w:pPr>
            <w:r w:rsidRPr="002A27A3">
              <w:rPr>
                <w:rFonts w:hAnsi="SimSun" w:hint="eastAsia"/>
                <w:color w:val="000000"/>
                <w:kern w:val="0"/>
                <w:sz w:val="18"/>
                <w:szCs w:val="28"/>
              </w:rPr>
              <w:t>项目</w:t>
            </w:r>
            <w:r w:rsidRPr="002A27A3">
              <w:rPr>
                <w:rFonts w:hAnsi="SimSun"/>
                <w:color w:val="000000"/>
                <w:kern w:val="0"/>
                <w:sz w:val="18"/>
                <w:szCs w:val="28"/>
              </w:rPr>
              <w:t>1</w:t>
            </w:r>
          </w:p>
        </w:tc>
        <w:tc>
          <w:tcPr>
            <w:tcW w:w="95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217" w:rsidRPr="002A27A3" w:rsidRDefault="00802217" w:rsidP="009523DB">
            <w:pPr>
              <w:widowControl/>
              <w:spacing w:before="0" w:after="0"/>
              <w:ind w:firstLineChars="0" w:firstLine="0"/>
              <w:jc w:val="center"/>
              <w:rPr>
                <w:rFonts w:hAnsi="SimSun"/>
                <w:color w:val="000000"/>
                <w:kern w:val="0"/>
                <w:sz w:val="18"/>
                <w:szCs w:val="28"/>
                <w:lang w:eastAsia="zh-TW"/>
              </w:rPr>
            </w:pPr>
            <w:r w:rsidRPr="002A27A3">
              <w:rPr>
                <w:rFonts w:hAnsi="SimSun" w:hint="eastAsia"/>
                <w:color w:val="000000"/>
                <w:kern w:val="0"/>
                <w:sz w:val="18"/>
                <w:szCs w:val="28"/>
                <w:lang w:eastAsia="zh-TW"/>
              </w:rPr>
              <w:t>合规部分需求</w:t>
            </w:r>
          </w:p>
        </w:tc>
        <w:tc>
          <w:tcPr>
            <w:tcW w:w="41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2217" w:rsidRPr="002A27A3" w:rsidRDefault="00802217" w:rsidP="002A27A3">
            <w:pPr>
              <w:widowControl/>
              <w:spacing w:before="0" w:after="0"/>
              <w:ind w:firstLineChars="0" w:firstLine="0"/>
              <w:rPr>
                <w:rFonts w:hAnsi="SimSun"/>
                <w:color w:val="000000"/>
                <w:kern w:val="0"/>
                <w:sz w:val="18"/>
                <w:szCs w:val="28"/>
                <w:lang w:eastAsia="zh-TW"/>
              </w:rPr>
            </w:pPr>
            <w:r w:rsidRPr="002A27A3">
              <w:rPr>
                <w:rFonts w:hAnsi="SimSun" w:hint="eastAsia"/>
                <w:color w:val="000000"/>
                <w:kern w:val="0"/>
                <w:sz w:val="18"/>
                <w:szCs w:val="28"/>
                <w:lang w:eastAsia="zh-TW"/>
              </w:rPr>
              <w:t>精算部</w:t>
            </w:r>
          </w:p>
        </w:tc>
        <w:tc>
          <w:tcPr>
            <w:tcW w:w="17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217" w:rsidRPr="002A27A3" w:rsidRDefault="00802217" w:rsidP="00D20C51">
            <w:pPr>
              <w:widowControl/>
              <w:spacing w:before="0" w:after="0"/>
              <w:ind w:firstLine="360"/>
              <w:jc w:val="left"/>
              <w:rPr>
                <w:rFonts w:hAnsi="SimSun"/>
                <w:color w:val="000000"/>
                <w:kern w:val="0"/>
                <w:sz w:val="18"/>
                <w:szCs w:val="28"/>
              </w:rPr>
            </w:pPr>
            <w:r w:rsidRPr="002A27A3">
              <w:rPr>
                <w:rFonts w:hAnsi="SimSun"/>
                <w:color w:val="000000"/>
                <w:kern w:val="0"/>
                <w:sz w:val="18"/>
                <w:szCs w:val="28"/>
              </w:rPr>
              <w:t xml:space="preserve">a.解读新指引 及 </w:t>
            </w:r>
            <w:r w:rsidRPr="002A27A3">
              <w:rPr>
                <w:rFonts w:hAnsi="SimSun" w:hint="eastAsia"/>
                <w:color w:val="000000"/>
                <w:kern w:val="0"/>
                <w:sz w:val="18"/>
                <w:szCs w:val="28"/>
                <w:u w:val="single"/>
              </w:rPr>
              <w:t>协助内外部沟通</w:t>
            </w:r>
            <w:r w:rsidRPr="002A27A3">
              <w:rPr>
                <w:rFonts w:hAnsi="SimSun"/>
                <w:color w:val="000000"/>
                <w:kern w:val="0"/>
                <w:sz w:val="18"/>
                <w:szCs w:val="28"/>
              </w:rPr>
              <w:t>；</w:t>
            </w:r>
          </w:p>
        </w:tc>
        <w:tc>
          <w:tcPr>
            <w:tcW w:w="15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02217" w:rsidRPr="002A27A3" w:rsidRDefault="00802217" w:rsidP="002A27A3">
            <w:pPr>
              <w:widowControl/>
              <w:spacing w:before="0" w:after="0"/>
              <w:ind w:firstLine="360"/>
              <w:rPr>
                <w:rFonts w:hAnsi="SimSun"/>
                <w:color w:val="000000"/>
                <w:kern w:val="0"/>
                <w:sz w:val="18"/>
                <w:szCs w:val="28"/>
              </w:rPr>
            </w:pPr>
          </w:p>
        </w:tc>
      </w:tr>
      <w:tr w:rsidR="00802217" w:rsidRPr="002A27A3" w:rsidTr="00091FB4">
        <w:trPr>
          <w:trHeight w:val="53"/>
        </w:trPr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02217" w:rsidRPr="002A27A3" w:rsidRDefault="00802217" w:rsidP="002A27A3">
            <w:pPr>
              <w:widowControl/>
              <w:spacing w:before="0" w:after="0"/>
              <w:ind w:firstLine="360"/>
              <w:rPr>
                <w:rFonts w:hAnsi="SimSun"/>
                <w:color w:val="000000"/>
                <w:kern w:val="0"/>
                <w:sz w:val="18"/>
                <w:szCs w:val="28"/>
              </w:rPr>
            </w:pPr>
          </w:p>
        </w:tc>
        <w:tc>
          <w:tcPr>
            <w:tcW w:w="954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2217" w:rsidRPr="002A27A3" w:rsidRDefault="00802217" w:rsidP="002A27A3">
            <w:pPr>
              <w:widowControl/>
              <w:spacing w:before="0" w:after="0"/>
              <w:ind w:firstLine="360"/>
              <w:jc w:val="left"/>
              <w:rPr>
                <w:rFonts w:hAnsi="SimSun"/>
                <w:color w:val="000000"/>
                <w:kern w:val="0"/>
                <w:sz w:val="18"/>
                <w:szCs w:val="28"/>
              </w:rPr>
            </w:pPr>
          </w:p>
        </w:tc>
        <w:tc>
          <w:tcPr>
            <w:tcW w:w="41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02217" w:rsidRPr="002A27A3" w:rsidRDefault="00802217" w:rsidP="002A27A3">
            <w:pPr>
              <w:widowControl/>
              <w:spacing w:before="0" w:after="0"/>
              <w:ind w:firstLine="360"/>
              <w:rPr>
                <w:rFonts w:hAnsi="SimSun"/>
                <w:color w:val="000000"/>
                <w:kern w:val="0"/>
                <w:sz w:val="18"/>
                <w:szCs w:val="28"/>
              </w:rPr>
            </w:pPr>
          </w:p>
        </w:tc>
        <w:tc>
          <w:tcPr>
            <w:tcW w:w="17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217" w:rsidRPr="002A27A3" w:rsidRDefault="00802217" w:rsidP="00D20C51">
            <w:pPr>
              <w:widowControl/>
              <w:spacing w:before="0" w:after="0"/>
              <w:ind w:firstLine="360"/>
              <w:jc w:val="left"/>
              <w:rPr>
                <w:rFonts w:hAnsi="SimSun"/>
                <w:color w:val="000000"/>
                <w:kern w:val="0"/>
                <w:sz w:val="18"/>
                <w:szCs w:val="28"/>
              </w:rPr>
            </w:pPr>
            <w:r w:rsidRPr="002A27A3">
              <w:rPr>
                <w:rFonts w:hAnsi="SimSun"/>
                <w:color w:val="000000"/>
                <w:kern w:val="0"/>
                <w:sz w:val="18"/>
                <w:szCs w:val="28"/>
              </w:rPr>
              <w:t xml:space="preserve">b.现状检视 </w:t>
            </w:r>
            <w:r w:rsidRPr="002A27A3">
              <w:rPr>
                <w:rFonts w:hAnsi="SimSun" w:hint="eastAsia"/>
                <w:color w:val="000000"/>
                <w:kern w:val="0"/>
                <w:sz w:val="18"/>
                <w:szCs w:val="28"/>
              </w:rPr>
              <w:t>及</w:t>
            </w:r>
            <w:r w:rsidRPr="002A27A3">
              <w:rPr>
                <w:rFonts w:hAnsi="SimSun"/>
                <w:color w:val="000000"/>
                <w:kern w:val="0"/>
                <w:sz w:val="18"/>
                <w:szCs w:val="28"/>
              </w:rPr>
              <w:t xml:space="preserve"> </w:t>
            </w:r>
            <w:r w:rsidRPr="002A27A3">
              <w:rPr>
                <w:rFonts w:hAnsi="SimSun" w:hint="eastAsia"/>
                <w:color w:val="000000"/>
                <w:kern w:val="0"/>
                <w:sz w:val="18"/>
                <w:szCs w:val="28"/>
              </w:rPr>
              <w:t>合规改造；</w:t>
            </w:r>
          </w:p>
        </w:tc>
        <w:tc>
          <w:tcPr>
            <w:tcW w:w="150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2217" w:rsidRPr="002A27A3" w:rsidRDefault="00802217" w:rsidP="002A27A3">
            <w:pPr>
              <w:widowControl/>
              <w:spacing w:before="0" w:after="0"/>
              <w:ind w:firstLine="360"/>
              <w:rPr>
                <w:rFonts w:hAnsi="SimSun"/>
                <w:color w:val="000000"/>
                <w:kern w:val="0"/>
                <w:sz w:val="18"/>
                <w:szCs w:val="28"/>
              </w:rPr>
            </w:pPr>
          </w:p>
        </w:tc>
      </w:tr>
      <w:tr w:rsidR="00802217" w:rsidRPr="002A27A3" w:rsidTr="00802217">
        <w:trPr>
          <w:trHeight w:val="53"/>
        </w:trPr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02217" w:rsidRPr="002A27A3" w:rsidRDefault="00802217" w:rsidP="002A27A3">
            <w:pPr>
              <w:widowControl/>
              <w:spacing w:before="0" w:after="0"/>
              <w:ind w:firstLine="360"/>
              <w:rPr>
                <w:rFonts w:hAnsi="SimSun"/>
                <w:color w:val="000000"/>
                <w:kern w:val="0"/>
                <w:sz w:val="18"/>
                <w:szCs w:val="28"/>
              </w:rPr>
            </w:pPr>
          </w:p>
        </w:tc>
        <w:tc>
          <w:tcPr>
            <w:tcW w:w="954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2217" w:rsidRPr="002A27A3" w:rsidRDefault="00802217" w:rsidP="002A27A3">
            <w:pPr>
              <w:widowControl/>
              <w:spacing w:before="0" w:after="0"/>
              <w:ind w:firstLine="360"/>
              <w:jc w:val="left"/>
              <w:rPr>
                <w:rFonts w:hAnsi="SimSun"/>
                <w:color w:val="000000"/>
                <w:kern w:val="0"/>
                <w:sz w:val="18"/>
                <w:szCs w:val="28"/>
              </w:rPr>
            </w:pPr>
          </w:p>
        </w:tc>
        <w:tc>
          <w:tcPr>
            <w:tcW w:w="41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02217" w:rsidRPr="002A27A3" w:rsidRDefault="00802217" w:rsidP="002A27A3">
            <w:pPr>
              <w:widowControl/>
              <w:spacing w:before="0" w:after="0"/>
              <w:ind w:firstLine="360"/>
              <w:rPr>
                <w:rFonts w:hAnsi="SimSun"/>
                <w:color w:val="000000"/>
                <w:kern w:val="0"/>
                <w:sz w:val="18"/>
                <w:szCs w:val="28"/>
              </w:rPr>
            </w:pPr>
          </w:p>
        </w:tc>
        <w:tc>
          <w:tcPr>
            <w:tcW w:w="175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02217" w:rsidRPr="002A27A3" w:rsidRDefault="00802217" w:rsidP="00D20C51">
            <w:pPr>
              <w:widowControl/>
              <w:spacing w:before="0" w:after="0"/>
              <w:ind w:firstLine="360"/>
              <w:jc w:val="left"/>
              <w:rPr>
                <w:rFonts w:hAnsi="SimSun"/>
                <w:color w:val="000000"/>
                <w:kern w:val="0"/>
                <w:sz w:val="18"/>
                <w:szCs w:val="28"/>
              </w:rPr>
            </w:pPr>
            <w:r w:rsidRPr="002A27A3">
              <w:rPr>
                <w:rFonts w:hAnsi="SimSun"/>
                <w:color w:val="000000"/>
                <w:kern w:val="0"/>
                <w:sz w:val="18"/>
                <w:szCs w:val="28"/>
              </w:rPr>
              <w:t xml:space="preserve">c.对标行业 </w:t>
            </w:r>
            <w:r w:rsidRPr="002A27A3">
              <w:rPr>
                <w:rFonts w:hAnsi="SimSun" w:hint="eastAsia"/>
                <w:color w:val="000000"/>
                <w:kern w:val="0"/>
                <w:sz w:val="18"/>
                <w:szCs w:val="28"/>
              </w:rPr>
              <w:t>及</w:t>
            </w:r>
            <w:r w:rsidRPr="002A27A3">
              <w:rPr>
                <w:rFonts w:hAnsi="SimSun"/>
                <w:color w:val="000000"/>
                <w:kern w:val="0"/>
                <w:sz w:val="18"/>
                <w:szCs w:val="28"/>
              </w:rPr>
              <w:t xml:space="preserve"> </w:t>
            </w:r>
            <w:r w:rsidRPr="002A27A3">
              <w:rPr>
                <w:rFonts w:hAnsi="SimSun" w:hint="eastAsia"/>
                <w:color w:val="000000"/>
                <w:kern w:val="0"/>
                <w:sz w:val="18"/>
                <w:szCs w:val="28"/>
              </w:rPr>
              <w:t>优化提升</w:t>
            </w:r>
            <w:bookmarkStart w:id="0" w:name="_GoBack"/>
            <w:bookmarkEnd w:id="0"/>
          </w:p>
        </w:tc>
        <w:tc>
          <w:tcPr>
            <w:tcW w:w="1504" w:type="pct"/>
            <w:tcBorders>
              <w:top w:val="nil"/>
              <w:left w:val="nil"/>
              <w:right w:val="single" w:sz="4" w:space="0" w:color="auto"/>
            </w:tcBorders>
          </w:tcPr>
          <w:p w:rsidR="00802217" w:rsidRPr="002A27A3" w:rsidRDefault="00802217" w:rsidP="002A27A3">
            <w:pPr>
              <w:widowControl/>
              <w:spacing w:before="0" w:after="0"/>
              <w:ind w:firstLine="360"/>
              <w:rPr>
                <w:rFonts w:hAnsi="SimSun"/>
                <w:color w:val="000000"/>
                <w:kern w:val="0"/>
                <w:sz w:val="18"/>
                <w:szCs w:val="28"/>
              </w:rPr>
            </w:pPr>
          </w:p>
        </w:tc>
      </w:tr>
      <w:tr w:rsidR="00802217" w:rsidRPr="002A27A3" w:rsidTr="00802217">
        <w:trPr>
          <w:trHeight w:val="53"/>
        </w:trPr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02217" w:rsidRPr="002A27A3" w:rsidRDefault="00802217" w:rsidP="002A27A3">
            <w:pPr>
              <w:widowControl/>
              <w:spacing w:before="0" w:after="0"/>
              <w:ind w:firstLine="360"/>
              <w:rPr>
                <w:rFonts w:hAnsi="SimSun"/>
                <w:color w:val="000000"/>
                <w:kern w:val="0"/>
                <w:sz w:val="18"/>
                <w:szCs w:val="28"/>
              </w:rPr>
            </w:pPr>
          </w:p>
        </w:tc>
        <w:tc>
          <w:tcPr>
            <w:tcW w:w="954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2217" w:rsidRPr="002A27A3" w:rsidRDefault="00802217" w:rsidP="002A27A3">
            <w:pPr>
              <w:widowControl/>
              <w:spacing w:before="0" w:after="0"/>
              <w:ind w:firstLine="360"/>
              <w:jc w:val="left"/>
              <w:rPr>
                <w:rFonts w:hAnsi="SimSun"/>
                <w:color w:val="000000"/>
                <w:kern w:val="0"/>
                <w:sz w:val="18"/>
                <w:szCs w:val="28"/>
              </w:rPr>
            </w:pPr>
          </w:p>
        </w:tc>
        <w:tc>
          <w:tcPr>
            <w:tcW w:w="41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02217" w:rsidRPr="002A27A3" w:rsidRDefault="00802217" w:rsidP="002A27A3">
            <w:pPr>
              <w:widowControl/>
              <w:spacing w:before="0" w:after="0"/>
              <w:ind w:firstLine="360"/>
              <w:rPr>
                <w:rFonts w:hAnsi="SimSun"/>
                <w:color w:val="000000"/>
                <w:kern w:val="0"/>
                <w:sz w:val="18"/>
                <w:szCs w:val="28"/>
              </w:rPr>
            </w:pPr>
          </w:p>
        </w:tc>
        <w:tc>
          <w:tcPr>
            <w:tcW w:w="17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217" w:rsidRPr="002A27A3" w:rsidRDefault="00802217" w:rsidP="002A27A3">
            <w:pPr>
              <w:widowControl/>
              <w:spacing w:before="0" w:after="0"/>
              <w:ind w:firstLine="360"/>
              <w:rPr>
                <w:rFonts w:hAnsi="SimSun"/>
                <w:color w:val="000000"/>
                <w:kern w:val="0"/>
                <w:sz w:val="18"/>
                <w:szCs w:val="28"/>
                <w:lang w:eastAsia="zh-TW"/>
              </w:rPr>
            </w:pPr>
            <w:r w:rsidRPr="002A27A3">
              <w:rPr>
                <w:rFonts w:hAnsi="SimSun"/>
                <w:color w:val="000000"/>
                <w:kern w:val="0"/>
                <w:sz w:val="18"/>
                <w:szCs w:val="28"/>
              </w:rPr>
              <w:t>d.独立精算师报告</w:t>
            </w:r>
          </w:p>
        </w:tc>
        <w:tc>
          <w:tcPr>
            <w:tcW w:w="1504" w:type="pct"/>
            <w:tcBorders>
              <w:left w:val="nil"/>
              <w:bottom w:val="nil"/>
              <w:right w:val="single" w:sz="4" w:space="0" w:color="auto"/>
            </w:tcBorders>
          </w:tcPr>
          <w:p w:rsidR="00802217" w:rsidRPr="002A27A3" w:rsidRDefault="00802217" w:rsidP="002A27A3">
            <w:pPr>
              <w:widowControl/>
              <w:spacing w:before="0" w:after="0"/>
              <w:ind w:firstLine="360"/>
              <w:rPr>
                <w:rFonts w:hAnsi="SimSun"/>
                <w:color w:val="000000"/>
                <w:kern w:val="0"/>
                <w:sz w:val="18"/>
                <w:szCs w:val="28"/>
              </w:rPr>
            </w:pPr>
          </w:p>
        </w:tc>
      </w:tr>
      <w:tr w:rsidR="00802217" w:rsidRPr="002A27A3" w:rsidTr="00091FB4">
        <w:trPr>
          <w:trHeight w:val="53"/>
        </w:trPr>
        <w:tc>
          <w:tcPr>
            <w:tcW w:w="3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217" w:rsidRPr="002A27A3" w:rsidRDefault="00802217" w:rsidP="002A27A3">
            <w:pPr>
              <w:widowControl/>
              <w:spacing w:before="0" w:after="0"/>
              <w:ind w:firstLineChars="0" w:firstLine="0"/>
              <w:rPr>
                <w:rFonts w:hAnsi="SimSun"/>
                <w:color w:val="000000"/>
                <w:kern w:val="0"/>
                <w:sz w:val="18"/>
                <w:szCs w:val="28"/>
                <w:lang w:eastAsia="zh-TW"/>
              </w:rPr>
            </w:pPr>
            <w:r w:rsidRPr="002A27A3">
              <w:rPr>
                <w:rFonts w:hAnsi="SimSun" w:hint="eastAsia"/>
                <w:color w:val="000000"/>
                <w:kern w:val="0"/>
                <w:sz w:val="18"/>
                <w:szCs w:val="28"/>
              </w:rPr>
              <w:t>项目</w:t>
            </w:r>
            <w:r w:rsidRPr="002A27A3">
              <w:rPr>
                <w:rFonts w:hAnsi="SimSun"/>
                <w:color w:val="000000"/>
                <w:kern w:val="0"/>
                <w:sz w:val="18"/>
                <w:szCs w:val="28"/>
              </w:rPr>
              <w:t>2</w:t>
            </w:r>
          </w:p>
        </w:tc>
        <w:tc>
          <w:tcPr>
            <w:tcW w:w="954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2217" w:rsidRPr="002A27A3" w:rsidRDefault="00802217" w:rsidP="002A27A3">
            <w:pPr>
              <w:widowControl/>
              <w:spacing w:before="0" w:after="0"/>
              <w:ind w:firstLine="360"/>
              <w:jc w:val="left"/>
              <w:rPr>
                <w:rFonts w:hAnsi="SimSun"/>
                <w:color w:val="000000"/>
                <w:kern w:val="0"/>
                <w:sz w:val="18"/>
                <w:szCs w:val="28"/>
                <w:lang w:eastAsia="zh-TW"/>
              </w:rPr>
            </w:pPr>
          </w:p>
        </w:tc>
        <w:tc>
          <w:tcPr>
            <w:tcW w:w="41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02217" w:rsidRPr="002A27A3" w:rsidRDefault="00802217" w:rsidP="002A27A3">
            <w:pPr>
              <w:widowControl/>
              <w:spacing w:before="0" w:after="0"/>
              <w:ind w:firstLineChars="0" w:firstLine="0"/>
              <w:rPr>
                <w:rFonts w:hAnsi="SimSun"/>
                <w:color w:val="000000"/>
                <w:kern w:val="0"/>
                <w:sz w:val="18"/>
                <w:szCs w:val="28"/>
                <w:lang w:eastAsia="zh-TW"/>
              </w:rPr>
            </w:pPr>
            <w:r w:rsidRPr="002A27A3">
              <w:rPr>
                <w:rFonts w:hAnsi="SimSun" w:hint="eastAsia"/>
                <w:color w:val="000000"/>
                <w:kern w:val="0"/>
                <w:sz w:val="18"/>
                <w:szCs w:val="28"/>
                <w:lang w:eastAsia="zh-TW"/>
              </w:rPr>
              <w:t>财务部</w:t>
            </w:r>
          </w:p>
        </w:tc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217" w:rsidRPr="002A27A3" w:rsidRDefault="00802217" w:rsidP="00D20C51">
            <w:pPr>
              <w:widowControl/>
              <w:spacing w:before="0" w:after="0"/>
              <w:ind w:firstLine="360"/>
              <w:jc w:val="left"/>
              <w:rPr>
                <w:rFonts w:hAnsi="SimSun"/>
                <w:color w:val="000000"/>
                <w:kern w:val="0"/>
                <w:sz w:val="18"/>
                <w:szCs w:val="28"/>
              </w:rPr>
            </w:pPr>
            <w:r w:rsidRPr="002A27A3">
              <w:rPr>
                <w:rFonts w:hAnsi="SimSun"/>
                <w:color w:val="000000"/>
                <w:kern w:val="0"/>
                <w:sz w:val="18"/>
                <w:szCs w:val="28"/>
              </w:rPr>
              <w:t xml:space="preserve">a.解读新指引 及 </w:t>
            </w:r>
            <w:r w:rsidRPr="002A27A3">
              <w:rPr>
                <w:rFonts w:hAnsi="SimSun" w:hint="eastAsia"/>
                <w:color w:val="000000"/>
                <w:kern w:val="0"/>
                <w:sz w:val="18"/>
                <w:szCs w:val="28"/>
                <w:u w:val="single"/>
              </w:rPr>
              <w:t>协助内外部沟通</w:t>
            </w:r>
            <w:r w:rsidRPr="002A27A3">
              <w:rPr>
                <w:rFonts w:hAnsi="SimSun"/>
                <w:color w:val="000000"/>
                <w:kern w:val="0"/>
                <w:sz w:val="18"/>
                <w:szCs w:val="28"/>
              </w:rPr>
              <w:t>；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2217" w:rsidRPr="002A27A3" w:rsidRDefault="00802217" w:rsidP="002A27A3">
            <w:pPr>
              <w:widowControl/>
              <w:spacing w:before="0" w:after="0"/>
              <w:ind w:firstLine="360"/>
              <w:rPr>
                <w:rFonts w:hAnsi="SimSun"/>
                <w:color w:val="000000"/>
                <w:kern w:val="0"/>
                <w:sz w:val="18"/>
                <w:szCs w:val="28"/>
              </w:rPr>
            </w:pPr>
          </w:p>
        </w:tc>
      </w:tr>
      <w:tr w:rsidR="00802217" w:rsidRPr="002A27A3" w:rsidTr="00091FB4">
        <w:trPr>
          <w:trHeight w:val="53"/>
        </w:trPr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217" w:rsidRPr="002A27A3" w:rsidRDefault="00802217" w:rsidP="002A27A3">
            <w:pPr>
              <w:widowControl/>
              <w:spacing w:before="0" w:after="0"/>
              <w:ind w:firstLine="360"/>
              <w:rPr>
                <w:rFonts w:hAnsi="SimSun"/>
                <w:color w:val="000000"/>
                <w:kern w:val="0"/>
                <w:sz w:val="18"/>
                <w:szCs w:val="28"/>
              </w:rPr>
            </w:pPr>
          </w:p>
        </w:tc>
        <w:tc>
          <w:tcPr>
            <w:tcW w:w="954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2217" w:rsidRPr="002A27A3" w:rsidRDefault="00802217" w:rsidP="002A27A3">
            <w:pPr>
              <w:widowControl/>
              <w:spacing w:before="0" w:after="0"/>
              <w:ind w:firstLine="360"/>
              <w:jc w:val="left"/>
              <w:rPr>
                <w:rFonts w:hAnsi="SimSun"/>
                <w:color w:val="000000"/>
                <w:kern w:val="0"/>
                <w:sz w:val="18"/>
                <w:szCs w:val="28"/>
              </w:rPr>
            </w:pPr>
          </w:p>
        </w:tc>
        <w:tc>
          <w:tcPr>
            <w:tcW w:w="41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802217" w:rsidRPr="002A27A3" w:rsidRDefault="00802217" w:rsidP="002A27A3">
            <w:pPr>
              <w:widowControl/>
              <w:spacing w:before="0" w:after="0"/>
              <w:ind w:firstLine="360"/>
              <w:rPr>
                <w:rFonts w:hAnsi="SimSun"/>
                <w:color w:val="000000"/>
                <w:kern w:val="0"/>
                <w:sz w:val="18"/>
                <w:szCs w:val="28"/>
              </w:rPr>
            </w:pPr>
          </w:p>
        </w:tc>
        <w:tc>
          <w:tcPr>
            <w:tcW w:w="17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217" w:rsidRPr="002A27A3" w:rsidRDefault="00802217" w:rsidP="00D20C51">
            <w:pPr>
              <w:widowControl/>
              <w:spacing w:before="0" w:after="0"/>
              <w:ind w:firstLine="360"/>
              <w:jc w:val="left"/>
              <w:rPr>
                <w:rFonts w:hAnsi="SimSun"/>
                <w:color w:val="000000"/>
                <w:kern w:val="0"/>
                <w:sz w:val="18"/>
                <w:szCs w:val="28"/>
              </w:rPr>
            </w:pPr>
            <w:r w:rsidRPr="002A27A3">
              <w:rPr>
                <w:rFonts w:hAnsi="SimSun"/>
                <w:color w:val="000000"/>
                <w:kern w:val="0"/>
                <w:sz w:val="18"/>
                <w:szCs w:val="28"/>
              </w:rPr>
              <w:t xml:space="preserve">b.现状检视 </w:t>
            </w:r>
            <w:r w:rsidRPr="002A27A3">
              <w:rPr>
                <w:rFonts w:hAnsi="SimSun" w:hint="eastAsia"/>
                <w:color w:val="000000"/>
                <w:kern w:val="0"/>
                <w:sz w:val="18"/>
                <w:szCs w:val="28"/>
              </w:rPr>
              <w:t>及</w:t>
            </w:r>
            <w:r w:rsidRPr="002A27A3">
              <w:rPr>
                <w:rFonts w:hAnsi="SimSun"/>
                <w:color w:val="000000"/>
                <w:kern w:val="0"/>
                <w:sz w:val="18"/>
                <w:szCs w:val="28"/>
              </w:rPr>
              <w:t xml:space="preserve"> </w:t>
            </w:r>
            <w:r w:rsidRPr="002A27A3">
              <w:rPr>
                <w:rFonts w:hAnsi="SimSun" w:hint="eastAsia"/>
                <w:color w:val="000000"/>
                <w:kern w:val="0"/>
                <w:sz w:val="18"/>
                <w:szCs w:val="28"/>
              </w:rPr>
              <w:t>合规改造；</w:t>
            </w:r>
          </w:p>
        </w:tc>
        <w:tc>
          <w:tcPr>
            <w:tcW w:w="15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2217" w:rsidRPr="002A27A3" w:rsidRDefault="00802217" w:rsidP="002A27A3">
            <w:pPr>
              <w:widowControl/>
              <w:spacing w:before="0" w:after="0"/>
              <w:ind w:firstLine="360"/>
              <w:rPr>
                <w:rFonts w:hAnsi="SimSun"/>
                <w:color w:val="000000"/>
                <w:kern w:val="0"/>
                <w:sz w:val="18"/>
                <w:szCs w:val="28"/>
              </w:rPr>
            </w:pPr>
          </w:p>
        </w:tc>
      </w:tr>
      <w:tr w:rsidR="00802217" w:rsidRPr="002A27A3" w:rsidTr="00091FB4">
        <w:trPr>
          <w:trHeight w:val="53"/>
        </w:trPr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217" w:rsidRPr="002A27A3" w:rsidRDefault="00802217" w:rsidP="002A27A3">
            <w:pPr>
              <w:widowControl/>
              <w:spacing w:before="0" w:after="0"/>
              <w:ind w:firstLine="360"/>
              <w:rPr>
                <w:rFonts w:hAnsi="SimSun"/>
                <w:color w:val="000000"/>
                <w:kern w:val="0"/>
                <w:sz w:val="18"/>
                <w:szCs w:val="28"/>
              </w:rPr>
            </w:pPr>
          </w:p>
        </w:tc>
        <w:tc>
          <w:tcPr>
            <w:tcW w:w="954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2217" w:rsidRPr="002A27A3" w:rsidRDefault="00802217" w:rsidP="002A27A3">
            <w:pPr>
              <w:widowControl/>
              <w:spacing w:before="0" w:after="0"/>
              <w:ind w:firstLine="360"/>
              <w:jc w:val="left"/>
              <w:rPr>
                <w:rFonts w:hAnsi="SimSun"/>
                <w:color w:val="000000"/>
                <w:kern w:val="0"/>
                <w:sz w:val="18"/>
                <w:szCs w:val="28"/>
              </w:rPr>
            </w:pPr>
          </w:p>
        </w:tc>
        <w:tc>
          <w:tcPr>
            <w:tcW w:w="41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802217" w:rsidRPr="002A27A3" w:rsidRDefault="00802217" w:rsidP="002A27A3">
            <w:pPr>
              <w:widowControl/>
              <w:spacing w:before="0" w:after="0"/>
              <w:ind w:firstLine="360"/>
              <w:rPr>
                <w:rFonts w:hAnsi="SimSun"/>
                <w:color w:val="000000"/>
                <w:kern w:val="0"/>
                <w:sz w:val="18"/>
                <w:szCs w:val="28"/>
              </w:rPr>
            </w:pPr>
          </w:p>
        </w:tc>
        <w:tc>
          <w:tcPr>
            <w:tcW w:w="17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217" w:rsidRPr="002A27A3" w:rsidRDefault="00802217" w:rsidP="00D20C51">
            <w:pPr>
              <w:widowControl/>
              <w:spacing w:before="0" w:after="0"/>
              <w:ind w:firstLine="360"/>
              <w:jc w:val="left"/>
              <w:rPr>
                <w:rFonts w:hAnsi="SimSun"/>
                <w:color w:val="000000"/>
                <w:kern w:val="0"/>
                <w:sz w:val="18"/>
                <w:szCs w:val="28"/>
              </w:rPr>
            </w:pPr>
            <w:r w:rsidRPr="002A27A3">
              <w:rPr>
                <w:rFonts w:hAnsi="SimSun"/>
                <w:color w:val="000000"/>
                <w:kern w:val="0"/>
                <w:sz w:val="18"/>
                <w:szCs w:val="28"/>
              </w:rPr>
              <w:t>c.</w:t>
            </w:r>
            <w:r w:rsidRPr="002A27A3">
              <w:rPr>
                <w:rFonts w:hAnsi="SimSun" w:hint="eastAsia"/>
                <w:color w:val="000000"/>
                <w:kern w:val="0"/>
                <w:sz w:val="18"/>
                <w:szCs w:val="28"/>
              </w:rPr>
              <w:t>对标行业</w:t>
            </w:r>
            <w:r w:rsidRPr="002A27A3">
              <w:rPr>
                <w:rFonts w:hAnsi="SimSun"/>
                <w:color w:val="000000"/>
                <w:kern w:val="0"/>
                <w:sz w:val="18"/>
                <w:szCs w:val="28"/>
              </w:rPr>
              <w:t xml:space="preserve"> </w:t>
            </w:r>
            <w:r w:rsidRPr="002A27A3">
              <w:rPr>
                <w:rFonts w:hAnsi="SimSun" w:hint="eastAsia"/>
                <w:color w:val="000000"/>
                <w:kern w:val="0"/>
                <w:sz w:val="18"/>
                <w:szCs w:val="28"/>
              </w:rPr>
              <w:t>及</w:t>
            </w:r>
            <w:r w:rsidRPr="002A27A3">
              <w:rPr>
                <w:rFonts w:hAnsi="SimSun"/>
                <w:color w:val="000000"/>
                <w:kern w:val="0"/>
                <w:sz w:val="18"/>
                <w:szCs w:val="28"/>
              </w:rPr>
              <w:t xml:space="preserve"> </w:t>
            </w:r>
            <w:r w:rsidRPr="002A27A3">
              <w:rPr>
                <w:rFonts w:hAnsi="SimSun" w:hint="eastAsia"/>
                <w:color w:val="000000"/>
                <w:kern w:val="0"/>
                <w:sz w:val="18"/>
                <w:szCs w:val="28"/>
              </w:rPr>
              <w:t>优化提升</w:t>
            </w:r>
          </w:p>
        </w:tc>
        <w:tc>
          <w:tcPr>
            <w:tcW w:w="15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17" w:rsidRPr="002A27A3" w:rsidRDefault="00802217" w:rsidP="002A27A3">
            <w:pPr>
              <w:widowControl/>
              <w:spacing w:before="0" w:after="0"/>
              <w:ind w:firstLine="360"/>
              <w:rPr>
                <w:rFonts w:hAnsi="SimSun"/>
                <w:color w:val="000000"/>
                <w:kern w:val="0"/>
                <w:sz w:val="18"/>
                <w:szCs w:val="28"/>
              </w:rPr>
            </w:pPr>
          </w:p>
        </w:tc>
      </w:tr>
      <w:tr w:rsidR="00802217" w:rsidRPr="002A27A3" w:rsidTr="00091FB4">
        <w:trPr>
          <w:trHeight w:val="53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217" w:rsidRPr="002A27A3" w:rsidRDefault="00802217" w:rsidP="002A27A3">
            <w:pPr>
              <w:widowControl/>
              <w:spacing w:before="0" w:after="0"/>
              <w:ind w:firstLineChars="0" w:firstLine="0"/>
              <w:rPr>
                <w:rFonts w:hAnsi="SimSun" w:hint="eastAsia"/>
                <w:color w:val="000000"/>
                <w:kern w:val="0"/>
                <w:sz w:val="18"/>
                <w:szCs w:val="28"/>
              </w:rPr>
            </w:pPr>
            <w:r w:rsidRPr="002A27A3">
              <w:rPr>
                <w:rFonts w:hAnsi="SimSun" w:hint="eastAsia"/>
                <w:color w:val="000000"/>
                <w:kern w:val="0"/>
                <w:sz w:val="18"/>
                <w:szCs w:val="28"/>
              </w:rPr>
              <w:t>项目</w:t>
            </w:r>
            <w:r w:rsidRPr="002A27A3">
              <w:rPr>
                <w:rFonts w:hAnsi="SimSun"/>
                <w:color w:val="000000"/>
                <w:kern w:val="0"/>
                <w:sz w:val="18"/>
                <w:szCs w:val="28"/>
              </w:rPr>
              <w:t>3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217" w:rsidRPr="002A27A3" w:rsidRDefault="00802217" w:rsidP="009523DB">
            <w:pPr>
              <w:widowControl/>
              <w:spacing w:before="0" w:after="0"/>
              <w:ind w:firstLineChars="0" w:firstLine="0"/>
              <w:jc w:val="center"/>
              <w:rPr>
                <w:rFonts w:hAnsi="SimSun" w:hint="eastAsia"/>
                <w:color w:val="000000"/>
                <w:kern w:val="0"/>
                <w:sz w:val="18"/>
                <w:szCs w:val="28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217" w:rsidRPr="002A27A3" w:rsidRDefault="00802217" w:rsidP="002A27A3">
            <w:pPr>
              <w:widowControl/>
              <w:spacing w:before="0" w:after="0"/>
              <w:ind w:firstLineChars="0" w:firstLine="0"/>
              <w:rPr>
                <w:rFonts w:hAnsi="SimSun" w:hint="eastAsia"/>
                <w:color w:val="000000"/>
                <w:kern w:val="0"/>
                <w:sz w:val="18"/>
                <w:szCs w:val="28"/>
                <w:lang w:eastAsia="zh-TW"/>
              </w:rPr>
            </w:pPr>
            <w:r w:rsidRPr="002A27A3">
              <w:rPr>
                <w:rFonts w:hAnsi="SimSun" w:hint="eastAsia"/>
                <w:color w:val="000000"/>
                <w:kern w:val="0"/>
                <w:sz w:val="18"/>
                <w:szCs w:val="28"/>
                <w:lang w:eastAsia="zh-TW"/>
              </w:rPr>
              <w:t>财务部</w:t>
            </w:r>
          </w:p>
        </w:tc>
        <w:tc>
          <w:tcPr>
            <w:tcW w:w="1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217" w:rsidRPr="002A27A3" w:rsidRDefault="00802217" w:rsidP="00D20C51">
            <w:pPr>
              <w:widowControl/>
              <w:spacing w:before="0" w:after="0"/>
              <w:ind w:firstLine="360"/>
              <w:jc w:val="left"/>
              <w:rPr>
                <w:rFonts w:hAnsi="SimSun" w:hint="eastAsia"/>
                <w:color w:val="000000"/>
                <w:kern w:val="0"/>
                <w:sz w:val="18"/>
                <w:szCs w:val="28"/>
              </w:rPr>
            </w:pPr>
            <w:r w:rsidRPr="002A27A3">
              <w:rPr>
                <w:rFonts w:hAnsi="SimSun" w:hint="eastAsia"/>
                <w:color w:val="000000"/>
                <w:kern w:val="0"/>
                <w:sz w:val="18"/>
                <w:szCs w:val="28"/>
              </w:rPr>
              <w:t>建立分账户会计核算框架</w:t>
            </w:r>
          </w:p>
        </w:tc>
        <w:tc>
          <w:tcPr>
            <w:tcW w:w="1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2217" w:rsidRPr="002A27A3" w:rsidRDefault="00802217" w:rsidP="002A27A3">
            <w:pPr>
              <w:widowControl/>
              <w:spacing w:before="0" w:after="0"/>
              <w:ind w:firstLine="360"/>
              <w:rPr>
                <w:rFonts w:hAnsi="SimSun"/>
                <w:color w:val="000000"/>
                <w:kern w:val="0"/>
                <w:sz w:val="18"/>
                <w:szCs w:val="28"/>
              </w:rPr>
            </w:pPr>
          </w:p>
        </w:tc>
      </w:tr>
      <w:tr w:rsidR="002A27A3" w:rsidRPr="002A27A3" w:rsidTr="009523DB">
        <w:trPr>
          <w:trHeight w:val="53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A3" w:rsidRPr="002A27A3" w:rsidRDefault="002A27A3" w:rsidP="00802217">
            <w:pPr>
              <w:widowControl/>
              <w:spacing w:before="0" w:after="0"/>
              <w:ind w:firstLineChars="0" w:firstLine="0"/>
              <w:rPr>
                <w:rFonts w:hAnsi="SimSun"/>
                <w:color w:val="000000"/>
                <w:kern w:val="0"/>
                <w:sz w:val="18"/>
                <w:szCs w:val="28"/>
                <w:lang w:eastAsia="zh-TW"/>
              </w:rPr>
            </w:pPr>
            <w:r w:rsidRPr="002A27A3">
              <w:rPr>
                <w:rFonts w:hAnsi="SimSun" w:hint="eastAsia"/>
                <w:color w:val="000000"/>
                <w:kern w:val="0"/>
                <w:sz w:val="18"/>
                <w:szCs w:val="28"/>
              </w:rPr>
              <w:t>项目</w:t>
            </w:r>
            <w:r w:rsidR="00802217" w:rsidRPr="002A27A3">
              <w:rPr>
                <w:rFonts w:hAnsi="SimSun"/>
                <w:color w:val="000000"/>
                <w:kern w:val="0"/>
                <w:sz w:val="18"/>
                <w:szCs w:val="28"/>
              </w:rPr>
              <w:t>4</w:t>
            </w:r>
          </w:p>
        </w:tc>
        <w:tc>
          <w:tcPr>
            <w:tcW w:w="9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7A3" w:rsidRPr="002A27A3" w:rsidRDefault="002A27A3" w:rsidP="009523DB">
            <w:pPr>
              <w:widowControl/>
              <w:spacing w:before="0" w:after="0"/>
              <w:ind w:firstLineChars="0" w:firstLine="0"/>
              <w:jc w:val="center"/>
              <w:rPr>
                <w:rFonts w:hAnsi="SimSun"/>
                <w:color w:val="000000"/>
                <w:kern w:val="0"/>
                <w:sz w:val="18"/>
                <w:szCs w:val="28"/>
              </w:rPr>
            </w:pPr>
            <w:r w:rsidRPr="002A27A3">
              <w:rPr>
                <w:rFonts w:hAnsi="SimSun" w:hint="eastAsia"/>
                <w:color w:val="000000"/>
                <w:kern w:val="0"/>
                <w:sz w:val="18"/>
                <w:szCs w:val="28"/>
              </w:rPr>
              <w:t>经营管理框架部分需求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A3" w:rsidRPr="002A27A3" w:rsidRDefault="002A27A3" w:rsidP="002A27A3">
            <w:pPr>
              <w:widowControl/>
              <w:spacing w:before="0" w:after="0"/>
              <w:ind w:firstLineChars="0" w:firstLine="0"/>
              <w:rPr>
                <w:rFonts w:hAnsi="SimSun"/>
                <w:color w:val="000000"/>
                <w:kern w:val="0"/>
                <w:sz w:val="18"/>
                <w:szCs w:val="28"/>
                <w:lang w:eastAsia="zh-TW"/>
              </w:rPr>
            </w:pPr>
            <w:r w:rsidRPr="002A27A3">
              <w:rPr>
                <w:rFonts w:hAnsi="SimSun" w:hint="eastAsia"/>
                <w:color w:val="000000"/>
                <w:kern w:val="0"/>
                <w:sz w:val="18"/>
                <w:szCs w:val="28"/>
                <w:lang w:eastAsia="zh-TW"/>
              </w:rPr>
              <w:t>精算部</w:t>
            </w:r>
          </w:p>
        </w:tc>
        <w:tc>
          <w:tcPr>
            <w:tcW w:w="1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A3" w:rsidRPr="002A27A3" w:rsidRDefault="002A27A3" w:rsidP="00D20C51">
            <w:pPr>
              <w:widowControl/>
              <w:spacing w:before="0" w:after="0"/>
              <w:ind w:firstLine="360"/>
              <w:jc w:val="left"/>
              <w:rPr>
                <w:rFonts w:hAnsi="SimSun"/>
                <w:color w:val="000000"/>
                <w:kern w:val="0"/>
                <w:sz w:val="18"/>
                <w:szCs w:val="28"/>
              </w:rPr>
            </w:pPr>
            <w:r w:rsidRPr="002A27A3">
              <w:rPr>
                <w:rFonts w:hAnsi="SimSun" w:hint="eastAsia"/>
                <w:color w:val="000000"/>
                <w:kern w:val="0"/>
                <w:sz w:val="18"/>
                <w:szCs w:val="28"/>
              </w:rPr>
              <w:t>建立分红业务经营管理框架</w:t>
            </w:r>
          </w:p>
        </w:tc>
        <w:tc>
          <w:tcPr>
            <w:tcW w:w="1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27A3" w:rsidRPr="002A27A3" w:rsidRDefault="002A27A3" w:rsidP="002A27A3">
            <w:pPr>
              <w:widowControl/>
              <w:spacing w:before="0" w:after="0"/>
              <w:ind w:firstLine="360"/>
              <w:rPr>
                <w:rFonts w:hAnsi="SimSun"/>
                <w:color w:val="000000"/>
                <w:kern w:val="0"/>
                <w:sz w:val="18"/>
                <w:szCs w:val="28"/>
              </w:rPr>
            </w:pPr>
          </w:p>
        </w:tc>
      </w:tr>
    </w:tbl>
    <w:p w:rsidR="002A27A3" w:rsidRPr="002A27A3" w:rsidRDefault="002A27A3">
      <w:pPr>
        <w:ind w:firstLine="480"/>
        <w:jc w:val="left"/>
      </w:pPr>
    </w:p>
    <w:p w:rsidR="0081009A" w:rsidRDefault="0025266A">
      <w:pPr>
        <w:ind w:firstLineChars="0" w:firstLine="0"/>
        <w:jc w:val="center"/>
        <w:rPr>
          <w:rFonts w:hAnsi="SimSun" w:cs="SimSun"/>
          <w:kern w:val="0"/>
        </w:rPr>
      </w:pPr>
      <w:r>
        <w:rPr>
          <w:rFonts w:hAnsi="SimSun" w:cs="SimSun"/>
          <w:kern w:val="0"/>
        </w:rPr>
        <w:tab/>
      </w:r>
      <w:r>
        <w:rPr>
          <w:rFonts w:hAnsi="SimSun" w:cs="SimSun"/>
          <w:kern w:val="0"/>
        </w:rPr>
        <w:tab/>
      </w:r>
      <w:r>
        <w:rPr>
          <w:rFonts w:hAnsi="SimSun" w:cs="SimSun"/>
          <w:kern w:val="0"/>
        </w:rPr>
        <w:tab/>
      </w:r>
      <w:r>
        <w:rPr>
          <w:rFonts w:hAnsi="SimSun" w:cs="SimSun"/>
          <w:kern w:val="0"/>
        </w:rPr>
        <w:tab/>
      </w:r>
      <w:r>
        <w:rPr>
          <w:rFonts w:hAnsi="SimSun" w:cs="SimSun"/>
          <w:kern w:val="0"/>
        </w:rPr>
        <w:tab/>
      </w:r>
      <w:r>
        <w:rPr>
          <w:rFonts w:hAnsi="SimSun" w:cs="SimSun"/>
          <w:kern w:val="0"/>
        </w:rPr>
        <w:tab/>
      </w:r>
      <w:r>
        <w:rPr>
          <w:rFonts w:hAnsi="SimSun" w:cs="SimSun"/>
          <w:kern w:val="0"/>
        </w:rPr>
        <w:tab/>
      </w:r>
      <w:r>
        <w:rPr>
          <w:rFonts w:hAnsi="SimSun" w:cs="SimSun"/>
          <w:kern w:val="0"/>
        </w:rPr>
        <w:tab/>
      </w:r>
      <w:r>
        <w:rPr>
          <w:rFonts w:hAnsi="SimSun" w:cs="SimSun" w:hint="eastAsia"/>
          <w:kern w:val="0"/>
        </w:rPr>
        <w:t>乙方代表签字：</w:t>
      </w:r>
    </w:p>
    <w:p w:rsidR="0081009A" w:rsidRDefault="0025266A">
      <w:pPr>
        <w:ind w:firstLineChars="0" w:firstLine="0"/>
        <w:jc w:val="center"/>
        <w:rPr>
          <w:rFonts w:hAnsi="SimSun"/>
        </w:rPr>
      </w:pPr>
      <w:r>
        <w:rPr>
          <w:rFonts w:hAnsi="SimSun" w:cs="SimSun" w:hint="eastAsia"/>
          <w:kern w:val="0"/>
        </w:rPr>
        <w:t xml:space="preserve"> </w:t>
      </w:r>
      <w:r>
        <w:rPr>
          <w:rFonts w:hAnsi="SimSun" w:cs="SimSun"/>
          <w:kern w:val="0"/>
        </w:rPr>
        <w:t xml:space="preserve">                      </w:t>
      </w:r>
      <w:r>
        <w:rPr>
          <w:rFonts w:hAnsi="SimSun" w:cs="SimSun" w:hint="eastAsia"/>
          <w:kern w:val="0"/>
        </w:rPr>
        <w:t>（乙方盖章）</w:t>
      </w:r>
    </w:p>
    <w:sectPr w:rsidR="008100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09A" w:rsidRDefault="0025266A">
      <w:pPr>
        <w:spacing w:line="240" w:lineRule="auto"/>
        <w:ind w:firstLine="480"/>
      </w:pPr>
      <w:r>
        <w:separator/>
      </w:r>
    </w:p>
  </w:endnote>
  <w:endnote w:type="continuationSeparator" w:id="0">
    <w:p w:rsidR="0081009A" w:rsidRDefault="0025266A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Zhongsong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09A" w:rsidRDefault="0081009A">
    <w:pPr>
      <w:pStyle w:val="a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09A" w:rsidRDefault="0081009A">
    <w:pPr>
      <w:pStyle w:val="a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09A" w:rsidRDefault="0081009A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09A" w:rsidRDefault="0025266A">
      <w:pPr>
        <w:spacing w:before="0" w:after="0"/>
        <w:ind w:firstLine="480"/>
      </w:pPr>
      <w:r>
        <w:separator/>
      </w:r>
    </w:p>
  </w:footnote>
  <w:footnote w:type="continuationSeparator" w:id="0">
    <w:p w:rsidR="0081009A" w:rsidRDefault="0025266A">
      <w:pPr>
        <w:spacing w:before="0" w:after="0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09A" w:rsidRDefault="0081009A">
    <w:pPr>
      <w:pStyle w:val="a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09A" w:rsidRDefault="0081009A">
    <w:pPr>
      <w:pStyle w:val="a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09A" w:rsidRDefault="0081009A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3F324F"/>
    <w:multiLevelType w:val="multilevel"/>
    <w:tmpl w:val="333F324F"/>
    <w:lvl w:ilvl="0">
      <w:start w:val="1"/>
      <w:numFmt w:val="chineseCountingThousand"/>
      <w:pStyle w:val="CNOOCH1"/>
      <w:lvlText w:val="第%1章"/>
      <w:lvlJc w:val="left"/>
      <w:pPr>
        <w:tabs>
          <w:tab w:val="left" w:pos="1534"/>
        </w:tabs>
        <w:ind w:left="454" w:firstLine="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tabs>
          <w:tab w:val="left" w:pos="1440"/>
        </w:tabs>
        <w:ind w:left="720" w:firstLine="0"/>
      </w:pPr>
      <w:rPr>
        <w:rFonts w:ascii="Arial" w:hAnsi="Arial" w:cs="Arial" w:hint="default"/>
      </w:rPr>
    </w:lvl>
    <w:lvl w:ilvl="2">
      <w:start w:val="1"/>
      <w:numFmt w:val="decimal"/>
      <w:isLgl/>
      <w:lvlText w:val="%1.%2.%3"/>
      <w:lvlJc w:val="left"/>
      <w:pPr>
        <w:tabs>
          <w:tab w:val="left" w:pos="1174"/>
        </w:tabs>
        <w:ind w:left="454" w:firstLine="0"/>
      </w:pPr>
      <w:rPr>
        <w:rFonts w:ascii="Arial" w:hAnsi="Arial" w:cs="Arial" w:hint="default"/>
      </w:rPr>
    </w:lvl>
    <w:lvl w:ilvl="3">
      <w:start w:val="1"/>
      <w:numFmt w:val="decimal"/>
      <w:isLgl/>
      <w:lvlText w:val="%1.%2.%3.%4"/>
      <w:lvlJc w:val="left"/>
      <w:pPr>
        <w:tabs>
          <w:tab w:val="left" w:pos="1647"/>
        </w:tabs>
        <w:ind w:left="567" w:firstLine="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5">
      <w:start w:val="1"/>
      <w:numFmt w:val="decimal"/>
      <w:isLgl/>
      <w:lvlText w:val="%1.%2.%3.%4.%5.%6"/>
      <w:lvlJc w:val="left"/>
      <w:pPr>
        <w:tabs>
          <w:tab w:val="left" w:pos="2594"/>
        </w:tabs>
        <w:ind w:left="794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1750"/>
        </w:tabs>
        <w:ind w:left="1750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1894"/>
        </w:tabs>
        <w:ind w:left="1894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2038"/>
        </w:tabs>
        <w:ind w:left="2038" w:hanging="1584"/>
      </w:pPr>
      <w:rPr>
        <w:rFonts w:hint="eastAsia"/>
      </w:rPr>
    </w:lvl>
  </w:abstractNum>
  <w:abstractNum w:abstractNumId="1" w15:restartNumberingAfterBreak="0">
    <w:nsid w:val="36790456"/>
    <w:multiLevelType w:val="multilevel"/>
    <w:tmpl w:val="36790456"/>
    <w:lvl w:ilvl="0">
      <w:start w:val="1"/>
      <w:numFmt w:val="decimal"/>
      <w:pStyle w:val="3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AwZTFlODczMTBlOWM2NWZkMGMyZjBmMTZlMGNmOTYifQ=="/>
  </w:docVars>
  <w:rsids>
    <w:rsidRoot w:val="00C46531"/>
    <w:rsid w:val="0000459B"/>
    <w:rsid w:val="00005884"/>
    <w:rsid w:val="0001592B"/>
    <w:rsid w:val="00017251"/>
    <w:rsid w:val="00024108"/>
    <w:rsid w:val="00026CC4"/>
    <w:rsid w:val="00030CE9"/>
    <w:rsid w:val="00040BEF"/>
    <w:rsid w:val="00044BA0"/>
    <w:rsid w:val="00045CF9"/>
    <w:rsid w:val="0005073B"/>
    <w:rsid w:val="00070555"/>
    <w:rsid w:val="00077549"/>
    <w:rsid w:val="00081173"/>
    <w:rsid w:val="00081E0C"/>
    <w:rsid w:val="000820A1"/>
    <w:rsid w:val="00092173"/>
    <w:rsid w:val="000952E9"/>
    <w:rsid w:val="000A17C5"/>
    <w:rsid w:val="000B1CCD"/>
    <w:rsid w:val="000C5BCE"/>
    <w:rsid w:val="000D73DE"/>
    <w:rsid w:val="000E0356"/>
    <w:rsid w:val="000F58B9"/>
    <w:rsid w:val="000F7380"/>
    <w:rsid w:val="0010248A"/>
    <w:rsid w:val="00111D48"/>
    <w:rsid w:val="0011704F"/>
    <w:rsid w:val="0011740A"/>
    <w:rsid w:val="00124DE0"/>
    <w:rsid w:val="0013248F"/>
    <w:rsid w:val="00132862"/>
    <w:rsid w:val="00142571"/>
    <w:rsid w:val="00146982"/>
    <w:rsid w:val="0015092B"/>
    <w:rsid w:val="00151911"/>
    <w:rsid w:val="001663FD"/>
    <w:rsid w:val="0017305A"/>
    <w:rsid w:val="00193D92"/>
    <w:rsid w:val="001A7B83"/>
    <w:rsid w:val="001B09EB"/>
    <w:rsid w:val="001C1999"/>
    <w:rsid w:val="001D3E03"/>
    <w:rsid w:val="001D3F39"/>
    <w:rsid w:val="001E1D59"/>
    <w:rsid w:val="001E3088"/>
    <w:rsid w:val="001E6BE8"/>
    <w:rsid w:val="001E79E5"/>
    <w:rsid w:val="001F5B58"/>
    <w:rsid w:val="00212277"/>
    <w:rsid w:val="00212CC6"/>
    <w:rsid w:val="002335C7"/>
    <w:rsid w:val="00242E16"/>
    <w:rsid w:val="0025266A"/>
    <w:rsid w:val="00255B34"/>
    <w:rsid w:val="00271946"/>
    <w:rsid w:val="002744FC"/>
    <w:rsid w:val="0028487F"/>
    <w:rsid w:val="00295718"/>
    <w:rsid w:val="002A27A3"/>
    <w:rsid w:val="002A57F4"/>
    <w:rsid w:val="002B4B53"/>
    <w:rsid w:val="002D26E1"/>
    <w:rsid w:val="0034334D"/>
    <w:rsid w:val="00355CBC"/>
    <w:rsid w:val="0035713B"/>
    <w:rsid w:val="00360B33"/>
    <w:rsid w:val="00371A42"/>
    <w:rsid w:val="003945E8"/>
    <w:rsid w:val="00395FB6"/>
    <w:rsid w:val="003961F9"/>
    <w:rsid w:val="003A5A53"/>
    <w:rsid w:val="003A5EE3"/>
    <w:rsid w:val="003C4876"/>
    <w:rsid w:val="003C5460"/>
    <w:rsid w:val="003E2711"/>
    <w:rsid w:val="003F3E7C"/>
    <w:rsid w:val="00406F16"/>
    <w:rsid w:val="00407143"/>
    <w:rsid w:val="0040758D"/>
    <w:rsid w:val="00412759"/>
    <w:rsid w:val="00417ADA"/>
    <w:rsid w:val="00421724"/>
    <w:rsid w:val="00424966"/>
    <w:rsid w:val="004318C4"/>
    <w:rsid w:val="00467CDC"/>
    <w:rsid w:val="0047420F"/>
    <w:rsid w:val="00493B98"/>
    <w:rsid w:val="004943A8"/>
    <w:rsid w:val="004947EB"/>
    <w:rsid w:val="00495443"/>
    <w:rsid w:val="004B2092"/>
    <w:rsid w:val="004D0766"/>
    <w:rsid w:val="00502AD5"/>
    <w:rsid w:val="00532F52"/>
    <w:rsid w:val="005353A1"/>
    <w:rsid w:val="0053587A"/>
    <w:rsid w:val="00580746"/>
    <w:rsid w:val="00596FF9"/>
    <w:rsid w:val="005A551C"/>
    <w:rsid w:val="005C35D9"/>
    <w:rsid w:val="005D2DF8"/>
    <w:rsid w:val="00601576"/>
    <w:rsid w:val="00617923"/>
    <w:rsid w:val="00621487"/>
    <w:rsid w:val="0063065F"/>
    <w:rsid w:val="00637654"/>
    <w:rsid w:val="00644619"/>
    <w:rsid w:val="00651D0C"/>
    <w:rsid w:val="006566CE"/>
    <w:rsid w:val="00657120"/>
    <w:rsid w:val="00677021"/>
    <w:rsid w:val="006901DC"/>
    <w:rsid w:val="006A5678"/>
    <w:rsid w:val="006A5F7E"/>
    <w:rsid w:val="006B758C"/>
    <w:rsid w:val="006C5004"/>
    <w:rsid w:val="006E2034"/>
    <w:rsid w:val="006E25BF"/>
    <w:rsid w:val="006F0B35"/>
    <w:rsid w:val="00703E4A"/>
    <w:rsid w:val="0072006E"/>
    <w:rsid w:val="00720867"/>
    <w:rsid w:val="00727DF7"/>
    <w:rsid w:val="00742B13"/>
    <w:rsid w:val="0075041C"/>
    <w:rsid w:val="00781035"/>
    <w:rsid w:val="00784E33"/>
    <w:rsid w:val="0079111E"/>
    <w:rsid w:val="007A26B5"/>
    <w:rsid w:val="007B28CF"/>
    <w:rsid w:val="007C1001"/>
    <w:rsid w:val="007D5E19"/>
    <w:rsid w:val="007E38EF"/>
    <w:rsid w:val="007E5A63"/>
    <w:rsid w:val="007E7CD5"/>
    <w:rsid w:val="007F30C7"/>
    <w:rsid w:val="00802217"/>
    <w:rsid w:val="00802F32"/>
    <w:rsid w:val="00806D1D"/>
    <w:rsid w:val="0081009A"/>
    <w:rsid w:val="008104B1"/>
    <w:rsid w:val="00811568"/>
    <w:rsid w:val="0081699D"/>
    <w:rsid w:val="00824328"/>
    <w:rsid w:val="00826A0D"/>
    <w:rsid w:val="00832E7E"/>
    <w:rsid w:val="00836645"/>
    <w:rsid w:val="0085262F"/>
    <w:rsid w:val="008574A9"/>
    <w:rsid w:val="00862751"/>
    <w:rsid w:val="0088556C"/>
    <w:rsid w:val="00896673"/>
    <w:rsid w:val="008A7C3C"/>
    <w:rsid w:val="008C10AF"/>
    <w:rsid w:val="008C7781"/>
    <w:rsid w:val="008D3273"/>
    <w:rsid w:val="008D5170"/>
    <w:rsid w:val="008D6913"/>
    <w:rsid w:val="008E5482"/>
    <w:rsid w:val="008F0B00"/>
    <w:rsid w:val="009144D3"/>
    <w:rsid w:val="00922F8B"/>
    <w:rsid w:val="0092770F"/>
    <w:rsid w:val="00937964"/>
    <w:rsid w:val="009408AE"/>
    <w:rsid w:val="00944270"/>
    <w:rsid w:val="009523DB"/>
    <w:rsid w:val="0097285C"/>
    <w:rsid w:val="0098063C"/>
    <w:rsid w:val="00986663"/>
    <w:rsid w:val="00993D98"/>
    <w:rsid w:val="009949EF"/>
    <w:rsid w:val="00996E2D"/>
    <w:rsid w:val="009A337A"/>
    <w:rsid w:val="009B5357"/>
    <w:rsid w:val="009B614B"/>
    <w:rsid w:val="009E497D"/>
    <w:rsid w:val="00A30074"/>
    <w:rsid w:val="00A42E1B"/>
    <w:rsid w:val="00A55142"/>
    <w:rsid w:val="00A5685B"/>
    <w:rsid w:val="00A73764"/>
    <w:rsid w:val="00A75A50"/>
    <w:rsid w:val="00A80717"/>
    <w:rsid w:val="00AA71B3"/>
    <w:rsid w:val="00AB1B89"/>
    <w:rsid w:val="00AC203A"/>
    <w:rsid w:val="00AD49F9"/>
    <w:rsid w:val="00AE7581"/>
    <w:rsid w:val="00AF49AB"/>
    <w:rsid w:val="00B011DF"/>
    <w:rsid w:val="00B0226B"/>
    <w:rsid w:val="00B12450"/>
    <w:rsid w:val="00B133A5"/>
    <w:rsid w:val="00B2054E"/>
    <w:rsid w:val="00B31B3B"/>
    <w:rsid w:val="00B42CA6"/>
    <w:rsid w:val="00B96288"/>
    <w:rsid w:val="00BB3227"/>
    <w:rsid w:val="00BC7FA8"/>
    <w:rsid w:val="00BE04D4"/>
    <w:rsid w:val="00BF4BEB"/>
    <w:rsid w:val="00C00FB8"/>
    <w:rsid w:val="00C00FE1"/>
    <w:rsid w:val="00C14DDE"/>
    <w:rsid w:val="00C32C03"/>
    <w:rsid w:val="00C33CB0"/>
    <w:rsid w:val="00C46531"/>
    <w:rsid w:val="00C470C4"/>
    <w:rsid w:val="00C54926"/>
    <w:rsid w:val="00C8151A"/>
    <w:rsid w:val="00C903CE"/>
    <w:rsid w:val="00C94019"/>
    <w:rsid w:val="00CA3FB4"/>
    <w:rsid w:val="00CC093B"/>
    <w:rsid w:val="00CC440F"/>
    <w:rsid w:val="00CD43B5"/>
    <w:rsid w:val="00CE0119"/>
    <w:rsid w:val="00CE6FEC"/>
    <w:rsid w:val="00CF1DDE"/>
    <w:rsid w:val="00CF69D7"/>
    <w:rsid w:val="00D16160"/>
    <w:rsid w:val="00D20C51"/>
    <w:rsid w:val="00D36469"/>
    <w:rsid w:val="00D476B5"/>
    <w:rsid w:val="00D719A4"/>
    <w:rsid w:val="00D83048"/>
    <w:rsid w:val="00DE381E"/>
    <w:rsid w:val="00DF11FA"/>
    <w:rsid w:val="00DF70AD"/>
    <w:rsid w:val="00E05E3B"/>
    <w:rsid w:val="00E27EEE"/>
    <w:rsid w:val="00E45073"/>
    <w:rsid w:val="00E47C63"/>
    <w:rsid w:val="00E61C92"/>
    <w:rsid w:val="00E64755"/>
    <w:rsid w:val="00E6554C"/>
    <w:rsid w:val="00E74200"/>
    <w:rsid w:val="00E83E97"/>
    <w:rsid w:val="00E9049C"/>
    <w:rsid w:val="00E919E0"/>
    <w:rsid w:val="00E924A7"/>
    <w:rsid w:val="00EA2DFE"/>
    <w:rsid w:val="00EB569A"/>
    <w:rsid w:val="00EC4222"/>
    <w:rsid w:val="00EC5CBF"/>
    <w:rsid w:val="00ED0031"/>
    <w:rsid w:val="00ED13C6"/>
    <w:rsid w:val="00ED637D"/>
    <w:rsid w:val="00ED66CA"/>
    <w:rsid w:val="00EE60CB"/>
    <w:rsid w:val="00EF3CE2"/>
    <w:rsid w:val="00F24E05"/>
    <w:rsid w:val="00F345A0"/>
    <w:rsid w:val="00F6229C"/>
    <w:rsid w:val="00F65817"/>
    <w:rsid w:val="00F706DF"/>
    <w:rsid w:val="00FA47B0"/>
    <w:rsid w:val="00FA7E66"/>
    <w:rsid w:val="00FC0131"/>
    <w:rsid w:val="00FD2046"/>
    <w:rsid w:val="00FE0F40"/>
    <w:rsid w:val="00FE2DD0"/>
    <w:rsid w:val="00FF07FF"/>
    <w:rsid w:val="00FF29D6"/>
    <w:rsid w:val="00FF6384"/>
    <w:rsid w:val="1FF57C7C"/>
    <w:rsid w:val="59BC018A"/>
    <w:rsid w:val="60F82196"/>
    <w:rsid w:val="626F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6B9BCB25-20F2-45EB-867C-1609350C6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unhideWhenUsed="1" w:qFormat="1"/>
    <w:lsdException w:name="heading 4" w:uiPriority="9" w:unhideWhenUsed="1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before="240" w:after="120" w:line="360" w:lineRule="auto"/>
      <w:ind w:firstLineChars="200" w:firstLine="200"/>
      <w:jc w:val="both"/>
      <w:textAlignment w:val="baseline"/>
    </w:pPr>
    <w:rPr>
      <w:rFonts w:ascii="SimSun" w:eastAsia="SimSun" w:hAnsi="Times New Roman" w:cs="Times New Roman"/>
      <w:kern w:val="2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pPr>
      <w:spacing w:before="100" w:beforeAutospacing="1" w:after="100" w:afterAutospacing="1"/>
      <w:ind w:left="1384" w:firstLineChars="0" w:firstLine="0"/>
      <w:jc w:val="center"/>
      <w:outlineLvl w:val="0"/>
    </w:pPr>
    <w:rPr>
      <w:rFonts w:hAnsi="SimSun"/>
      <w:b/>
      <w:kern w:val="44"/>
      <w:sz w:val="48"/>
      <w:szCs w:val="48"/>
    </w:rPr>
  </w:style>
  <w:style w:type="paragraph" w:styleId="2">
    <w:name w:val="heading 2"/>
    <w:basedOn w:val="1"/>
    <w:next w:val="a"/>
    <w:link w:val="20"/>
    <w:qFormat/>
    <w:pPr>
      <w:spacing w:before="260" w:after="260" w:line="413" w:lineRule="auto"/>
      <w:ind w:left="425" w:hanging="425"/>
      <w:outlineLvl w:val="1"/>
    </w:pPr>
    <w:rPr>
      <w:rFonts w:ascii="Arial" w:hAnsi="Arial"/>
      <w:sz w:val="32"/>
    </w:rPr>
  </w:style>
  <w:style w:type="paragraph" w:styleId="3">
    <w:name w:val="heading 3"/>
    <w:basedOn w:val="21"/>
    <w:next w:val="a"/>
    <w:link w:val="30"/>
    <w:unhideWhenUsed/>
    <w:qFormat/>
    <w:pPr>
      <w:keepNext/>
      <w:keepLines/>
      <w:numPr>
        <w:numId w:val="1"/>
      </w:numPr>
      <w:spacing w:before="260" w:after="260" w:line="416" w:lineRule="auto"/>
      <w:ind w:left="840" w:hanging="420"/>
      <w:outlineLvl w:val="2"/>
    </w:pPr>
    <w:rPr>
      <w:rFonts w:ascii="Calibri" w:hAnsi="Calibri"/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tabs>
        <w:tab w:val="left" w:pos="2400"/>
      </w:tabs>
      <w:spacing w:line="377" w:lineRule="auto"/>
      <w:ind w:firstLineChars="0" w:firstLine="0"/>
      <w:outlineLvl w:val="4"/>
    </w:pPr>
    <w:rPr>
      <w:rFonts w:ascii="Arial" w:hAnsi="Arial"/>
      <w:b/>
      <w:bCs/>
    </w:rPr>
  </w:style>
  <w:style w:type="paragraph" w:styleId="6">
    <w:name w:val="heading 6"/>
    <w:basedOn w:val="a"/>
    <w:next w:val="a"/>
    <w:link w:val="60"/>
    <w:qFormat/>
    <w:pPr>
      <w:keepNext/>
      <w:keepLines/>
      <w:tabs>
        <w:tab w:val="left" w:pos="2594"/>
      </w:tabs>
      <w:spacing w:after="64" w:line="320" w:lineRule="auto"/>
      <w:ind w:left="794" w:firstLineChars="0" w:firstLine="0"/>
      <w:outlineLvl w:val="5"/>
    </w:pPr>
    <w:rPr>
      <w:rFonts w:ascii="Arial" w:eastAsia="SimHei" w:hAnsi="Arial"/>
      <w:b/>
      <w:bCs/>
    </w:rPr>
  </w:style>
  <w:style w:type="paragraph" w:styleId="7">
    <w:name w:val="heading 7"/>
    <w:basedOn w:val="a"/>
    <w:next w:val="a"/>
    <w:link w:val="70"/>
    <w:qFormat/>
    <w:pPr>
      <w:keepNext/>
      <w:keepLines/>
      <w:tabs>
        <w:tab w:val="left" w:pos="1750"/>
      </w:tabs>
      <w:spacing w:after="64" w:line="320" w:lineRule="auto"/>
      <w:ind w:left="1750" w:firstLineChars="0" w:firstLine="0"/>
      <w:outlineLvl w:val="6"/>
    </w:pPr>
    <w:rPr>
      <w:b/>
      <w:bCs/>
    </w:rPr>
  </w:style>
  <w:style w:type="paragraph" w:styleId="8">
    <w:name w:val="heading 8"/>
    <w:basedOn w:val="a"/>
    <w:next w:val="a"/>
    <w:link w:val="80"/>
    <w:qFormat/>
    <w:pPr>
      <w:keepNext/>
      <w:keepLines/>
      <w:tabs>
        <w:tab w:val="left" w:pos="1894"/>
      </w:tabs>
      <w:spacing w:after="64" w:line="320" w:lineRule="auto"/>
      <w:ind w:left="1894" w:firstLineChars="0" w:firstLine="0"/>
      <w:outlineLvl w:val="7"/>
    </w:pPr>
    <w:rPr>
      <w:rFonts w:ascii="Arial" w:eastAsia="SimHei" w:hAnsi="Arial"/>
    </w:rPr>
  </w:style>
  <w:style w:type="paragraph" w:styleId="9">
    <w:name w:val="heading 9"/>
    <w:basedOn w:val="a"/>
    <w:next w:val="a"/>
    <w:link w:val="90"/>
    <w:qFormat/>
    <w:pPr>
      <w:keepNext/>
      <w:keepLines/>
      <w:tabs>
        <w:tab w:val="left" w:pos="2038"/>
      </w:tabs>
      <w:spacing w:after="64" w:line="320" w:lineRule="auto"/>
      <w:ind w:left="2038" w:firstLineChars="0" w:firstLine="0"/>
      <w:outlineLvl w:val="8"/>
    </w:pPr>
    <w:rPr>
      <w:rFonts w:ascii="Arial" w:eastAsia="SimHei" w:hAnsi="Arial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toc 2"/>
    <w:basedOn w:val="a"/>
    <w:next w:val="a"/>
    <w:uiPriority w:val="39"/>
    <w:semiHidden/>
    <w:unhideWhenUsed/>
    <w:pPr>
      <w:ind w:leftChars="200" w:left="420"/>
    </w:pPr>
  </w:style>
  <w:style w:type="paragraph" w:styleId="a3">
    <w:name w:val="Document Map"/>
    <w:basedOn w:val="a"/>
    <w:link w:val="a4"/>
    <w:uiPriority w:val="99"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標題 2 字元"/>
    <w:basedOn w:val="a0"/>
    <w:link w:val="2"/>
    <w:qFormat/>
    <w:rPr>
      <w:rFonts w:ascii="Arial" w:eastAsia="SimSun" w:hAnsi="Arial" w:cs="Times New Roman"/>
      <w:b/>
      <w:kern w:val="44"/>
      <w:sz w:val="32"/>
      <w:szCs w:val="48"/>
    </w:rPr>
  </w:style>
  <w:style w:type="character" w:customStyle="1" w:styleId="10">
    <w:name w:val="標題 1 字元"/>
    <w:basedOn w:val="a0"/>
    <w:link w:val="1"/>
    <w:qFormat/>
    <w:rPr>
      <w:rFonts w:ascii="SimSun" w:eastAsia="SimSun" w:hAnsi="SimSun" w:cs="Times New Roman"/>
      <w:b/>
      <w:kern w:val="44"/>
      <w:sz w:val="48"/>
      <w:szCs w:val="48"/>
    </w:rPr>
  </w:style>
  <w:style w:type="character" w:customStyle="1" w:styleId="30">
    <w:name w:val="標題 3 字元"/>
    <w:basedOn w:val="a0"/>
    <w:link w:val="3"/>
    <w:qFormat/>
    <w:rPr>
      <w:rFonts w:ascii="Calibri" w:hAnsi="Calibri"/>
      <w:b/>
      <w:bCs/>
      <w:sz w:val="32"/>
      <w:szCs w:val="32"/>
    </w:rPr>
  </w:style>
  <w:style w:type="character" w:customStyle="1" w:styleId="a8">
    <w:name w:val="頁首 字元"/>
    <w:basedOn w:val="a0"/>
    <w:link w:val="a7"/>
    <w:uiPriority w:val="99"/>
    <w:qFormat/>
    <w:rPr>
      <w:sz w:val="18"/>
      <w:szCs w:val="18"/>
    </w:rPr>
  </w:style>
  <w:style w:type="character" w:customStyle="1" w:styleId="a6">
    <w:name w:val="頁尾 字元"/>
    <w:basedOn w:val="a0"/>
    <w:link w:val="a5"/>
    <w:uiPriority w:val="99"/>
    <w:qFormat/>
    <w:rPr>
      <w:sz w:val="18"/>
      <w:szCs w:val="18"/>
    </w:rPr>
  </w:style>
  <w:style w:type="character" w:customStyle="1" w:styleId="50">
    <w:name w:val="標題 5 字元"/>
    <w:basedOn w:val="a0"/>
    <w:link w:val="5"/>
    <w:qFormat/>
    <w:rPr>
      <w:rFonts w:ascii="Arial" w:eastAsia="SimSun" w:hAnsi="Arial" w:cs="Times New Roman"/>
      <w:b/>
      <w:bCs/>
      <w:sz w:val="24"/>
      <w:szCs w:val="24"/>
    </w:rPr>
  </w:style>
  <w:style w:type="character" w:customStyle="1" w:styleId="60">
    <w:name w:val="標題 6 字元"/>
    <w:basedOn w:val="a0"/>
    <w:link w:val="6"/>
    <w:qFormat/>
    <w:rPr>
      <w:rFonts w:ascii="Arial" w:eastAsia="SimHei" w:hAnsi="Arial" w:cs="Times New Roman"/>
      <w:b/>
      <w:bCs/>
      <w:sz w:val="24"/>
      <w:szCs w:val="24"/>
    </w:rPr>
  </w:style>
  <w:style w:type="character" w:customStyle="1" w:styleId="70">
    <w:name w:val="標題 7 字元"/>
    <w:basedOn w:val="a0"/>
    <w:link w:val="7"/>
    <w:qFormat/>
    <w:rPr>
      <w:rFonts w:ascii="SimSun" w:eastAsia="SimSun" w:hAnsi="Times New Roman" w:cs="Times New Roman"/>
      <w:b/>
      <w:bCs/>
      <w:sz w:val="24"/>
      <w:szCs w:val="24"/>
    </w:rPr>
  </w:style>
  <w:style w:type="character" w:customStyle="1" w:styleId="80">
    <w:name w:val="標題 8 字元"/>
    <w:basedOn w:val="a0"/>
    <w:link w:val="8"/>
    <w:qFormat/>
    <w:rPr>
      <w:rFonts w:ascii="Arial" w:eastAsia="SimHei" w:hAnsi="Arial" w:cs="Times New Roman"/>
      <w:sz w:val="24"/>
      <w:szCs w:val="24"/>
    </w:rPr>
  </w:style>
  <w:style w:type="character" w:customStyle="1" w:styleId="90">
    <w:name w:val="標題 9 字元"/>
    <w:basedOn w:val="a0"/>
    <w:link w:val="9"/>
    <w:qFormat/>
    <w:rPr>
      <w:rFonts w:ascii="Arial" w:eastAsia="SimHei" w:hAnsi="Arial" w:cs="Times New Roman"/>
      <w:sz w:val="24"/>
      <w:szCs w:val="21"/>
    </w:rPr>
  </w:style>
  <w:style w:type="character" w:customStyle="1" w:styleId="Char">
    <w:name w:val="列出段落 Char"/>
    <w:link w:val="11"/>
    <w:uiPriority w:val="34"/>
    <w:qFormat/>
    <w:locked/>
    <w:rPr>
      <w:rFonts w:ascii="SimSun" w:hAnsi="Times New Roman"/>
      <w:sz w:val="24"/>
      <w:szCs w:val="24"/>
    </w:rPr>
  </w:style>
  <w:style w:type="paragraph" w:customStyle="1" w:styleId="11">
    <w:name w:val="列出段落1"/>
    <w:basedOn w:val="a"/>
    <w:link w:val="Char"/>
    <w:uiPriority w:val="34"/>
    <w:qFormat/>
    <w:pPr>
      <w:ind w:firstLine="420"/>
    </w:pPr>
    <w:rPr>
      <w:rFonts w:eastAsiaTheme="minorEastAsia" w:cstheme="minorBidi"/>
    </w:rPr>
  </w:style>
  <w:style w:type="paragraph" w:customStyle="1" w:styleId="CNOOCH1">
    <w:name w:val="CNOOC H1"/>
    <w:basedOn w:val="1"/>
    <w:qFormat/>
    <w:pPr>
      <w:keepNext/>
      <w:pageBreakBefore/>
      <w:widowControl/>
      <w:numPr>
        <w:numId w:val="2"/>
      </w:numPr>
      <w:spacing w:before="240" w:beforeAutospacing="0" w:after="240" w:afterAutospacing="0" w:line="480" w:lineRule="auto"/>
      <w:jc w:val="both"/>
    </w:pPr>
    <w:rPr>
      <w:rFonts w:ascii="Arial" w:hAnsi="Arial" w:cs="Arial"/>
      <w:bCs/>
      <w:kern w:val="32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paragraph" w:customStyle="1" w:styleId="aa">
    <w:name w:val="正文样式"/>
    <w:basedOn w:val="a"/>
    <w:qFormat/>
    <w:pPr>
      <w:spacing w:before="120"/>
    </w:pPr>
  </w:style>
  <w:style w:type="character" w:customStyle="1" w:styleId="a4">
    <w:name w:val="文件引導模式 字元"/>
    <w:basedOn w:val="a0"/>
    <w:link w:val="a3"/>
    <w:uiPriority w:val="99"/>
    <w:qFormat/>
    <w:rPr>
      <w:rFonts w:ascii="SimSun" w:eastAsia="SimSun" w:hAnsi="Times New Roman" w:cs="Times New Roman"/>
      <w:kern w:val="2"/>
      <w:sz w:val="18"/>
      <w:szCs w:val="18"/>
    </w:rPr>
  </w:style>
  <w:style w:type="paragraph" w:styleId="ab">
    <w:name w:val="List Paragraph"/>
    <w:aliases w:val="表字,3+级标题,符号列表,自定义段落,第二层,ZJGIS列表项,ZJGIS列表项1"/>
    <w:basedOn w:val="a"/>
    <w:link w:val="ac"/>
    <w:uiPriority w:val="34"/>
    <w:qFormat/>
    <w:rsid w:val="00532F52"/>
    <w:pPr>
      <w:adjustRightInd/>
      <w:spacing w:before="0" w:after="0" w:line="240" w:lineRule="atLeast"/>
      <w:ind w:firstLine="420"/>
      <w:jc w:val="left"/>
      <w:textAlignment w:val="auto"/>
    </w:pPr>
    <w:rPr>
      <w:snapToGrid w:val="0"/>
      <w:kern w:val="0"/>
      <w:sz w:val="20"/>
      <w:szCs w:val="20"/>
    </w:rPr>
  </w:style>
  <w:style w:type="character" w:customStyle="1" w:styleId="ac">
    <w:name w:val="清單段落 字元"/>
    <w:aliases w:val="表字 字元,3+级标题 字元,符号列表 字元,自定义段落 字元,第二层 字元,ZJGIS列表项 字元,ZJGIS列表项1 字元"/>
    <w:link w:val="ab"/>
    <w:uiPriority w:val="34"/>
    <w:qFormat/>
    <w:locked/>
    <w:rsid w:val="00532F52"/>
    <w:rPr>
      <w:rFonts w:ascii="SimSun" w:eastAsia="SimSun" w:hAnsi="Times New Roman" w:cs="Times New Roman"/>
      <w:snapToGrid w:val="0"/>
      <w:lang w:val="en-US"/>
    </w:rPr>
  </w:style>
  <w:style w:type="paragraph" w:styleId="ad">
    <w:name w:val="Balloon Text"/>
    <w:basedOn w:val="a"/>
    <w:link w:val="ae"/>
    <w:uiPriority w:val="99"/>
    <w:semiHidden/>
    <w:unhideWhenUsed/>
    <w:rsid w:val="002A27A3"/>
    <w:pPr>
      <w:spacing w:before="0"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2A27A3"/>
    <w:rPr>
      <w:rFonts w:asciiTheme="majorHAnsi" w:eastAsiaTheme="majorEastAsia" w:hAnsiTheme="majorHAnsi" w:cstheme="majorBidi"/>
      <w:kern w:val="2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413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張偉</dc:creator>
  <cp:lastModifiedBy>海外公司</cp:lastModifiedBy>
  <cp:revision>2</cp:revision>
  <dcterms:created xsi:type="dcterms:W3CDTF">2024-04-15T02:53:00Z</dcterms:created>
  <dcterms:modified xsi:type="dcterms:W3CDTF">2024-04-15T02:53:00Z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F5F955DB90104EB3B95603AB57C9E7EE</vt:lpwstr>
  </property>
</Properties>
</file>